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91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6"/>
      </w:tblGrid>
      <w:tr w:rsidR="00AB0FD3" w:rsidRPr="003A3296" w14:paraId="4B60CCA6" w14:textId="77777777" w:rsidTr="00AB0FD3">
        <w:trPr>
          <w:trHeight w:val="883"/>
        </w:trPr>
        <w:tc>
          <w:tcPr>
            <w:tcW w:w="9156" w:type="dxa"/>
            <w:shd w:val="clear" w:color="auto" w:fill="00FF99"/>
            <w:vAlign w:val="center"/>
          </w:tcPr>
          <w:p w14:paraId="7CCC7992" w14:textId="77777777" w:rsidR="00AB0FD3" w:rsidRPr="003A3296" w:rsidRDefault="00AB0FD3" w:rsidP="00AB0F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21"/>
        <w:gridCol w:w="6183"/>
      </w:tblGrid>
      <w:tr w:rsidR="008C4068" w:rsidRPr="003A3296" w14:paraId="6C8B22C8" w14:textId="77777777" w:rsidTr="00A11779">
        <w:tc>
          <w:tcPr>
            <w:tcW w:w="2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A11779"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A11779">
        <w:tc>
          <w:tcPr>
            <w:tcW w:w="2921" w:type="dxa"/>
            <w:tcBorders>
              <w:left w:val="single" w:sz="1" w:space="0" w:color="000000"/>
              <w:bottom w:val="single" w:sz="2" w:space="0" w:color="000000"/>
            </w:tcBorders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18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A11779"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1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A11779">
        <w:tc>
          <w:tcPr>
            <w:tcW w:w="29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A11779">
        <w:tc>
          <w:tcPr>
            <w:tcW w:w="29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779" w:rsidRPr="003A3296" w14:paraId="6E9BC7FA" w14:textId="77777777" w:rsidTr="00A11779">
        <w:tc>
          <w:tcPr>
            <w:tcW w:w="292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11E4481" w14:textId="2F8BA2B9" w:rsidR="00A11779" w:rsidRDefault="00A117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Osoba/y reprezentowana/e Wykonawcę (podpisująca/e </w:t>
            </w:r>
            <w:r w:rsidRPr="00D96D79">
              <w:rPr>
                <w:rFonts w:ascii="Arial" w:hAnsi="Arial" w:cs="Arial"/>
                <w:sz w:val="22"/>
                <w:szCs w:val="22"/>
              </w:rPr>
              <w:t>ewentualn</w:t>
            </w:r>
            <w:r>
              <w:rPr>
                <w:rFonts w:ascii="Arial" w:hAnsi="Arial" w:cs="Arial"/>
                <w:sz w:val="22"/>
                <w:szCs w:val="22"/>
              </w:rPr>
              <w:t>ą umowę)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36CE79" w14:textId="77777777" w:rsidR="00A11779" w:rsidRPr="003A3296" w:rsidRDefault="00A117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4288C1D4" w:rsidR="008C4068" w:rsidRDefault="00405F95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D</w:t>
      </w:r>
      <w:r w:rsidR="008C4068" w:rsidRPr="003A3296">
        <w:rPr>
          <w:rFonts w:ascii="Arial" w:hAnsi="Arial" w:cs="Arial"/>
          <w:sz w:val="22"/>
          <w:szCs w:val="22"/>
        </w:rPr>
        <w:t>la</w:t>
      </w:r>
    </w:p>
    <w:p w14:paraId="3EB80CC2" w14:textId="77777777" w:rsidR="00405F95" w:rsidRDefault="00405F95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Default="008C4068">
      <w:pPr>
        <w:rPr>
          <w:rFonts w:ascii="Arial" w:hAnsi="Arial" w:cs="Arial"/>
          <w:sz w:val="22"/>
          <w:szCs w:val="22"/>
        </w:rPr>
      </w:pPr>
    </w:p>
    <w:p w14:paraId="110C2A91" w14:textId="77777777" w:rsidR="00405F95" w:rsidRPr="003A3296" w:rsidRDefault="00405F95">
      <w:pPr>
        <w:rPr>
          <w:rFonts w:ascii="Arial" w:hAnsi="Arial" w:cs="Arial"/>
          <w:sz w:val="22"/>
          <w:szCs w:val="22"/>
        </w:rPr>
      </w:pPr>
    </w:p>
    <w:p w14:paraId="39E5D0A8" w14:textId="1E157005" w:rsidR="00B137C4" w:rsidRPr="003A3296" w:rsidRDefault="00F1570D" w:rsidP="00405F95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405F95" w:rsidRPr="00405F95">
            <w:rPr>
              <w:rFonts w:ascii="Arial" w:hAnsi="Arial" w:cs="Arial"/>
              <w:b/>
              <w:sz w:val="22"/>
              <w:szCs w:val="22"/>
            </w:rPr>
            <w:t xml:space="preserve">Opracowanie projektów decyzji o warunkach zabudowy i decyzji </w:t>
          </w:r>
          <w:r w:rsidR="00405F95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405F95" w:rsidRPr="00405F95">
            <w:rPr>
              <w:rFonts w:ascii="Arial" w:hAnsi="Arial" w:cs="Arial"/>
              <w:b/>
              <w:sz w:val="22"/>
              <w:szCs w:val="22"/>
            </w:rPr>
            <w:t>o ustaleniu lokalizacji inwestycji celu publicznego dla Gminy Morąg w 202</w:t>
          </w:r>
          <w:r w:rsidR="00682977">
            <w:rPr>
              <w:rFonts w:ascii="Arial" w:hAnsi="Arial" w:cs="Arial"/>
              <w:b/>
              <w:sz w:val="22"/>
              <w:szCs w:val="22"/>
            </w:rPr>
            <w:t>6</w:t>
          </w:r>
          <w:r w:rsidR="00405F95" w:rsidRPr="00405F95">
            <w:rPr>
              <w:rFonts w:ascii="Arial" w:hAnsi="Arial" w:cs="Arial"/>
              <w:b/>
              <w:sz w:val="22"/>
              <w:szCs w:val="22"/>
            </w:rPr>
            <w:t xml:space="preserve"> roku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405F95">
        <w:trPr>
          <w:trHeight w:val="256"/>
        </w:trPr>
        <w:tc>
          <w:tcPr>
            <w:tcW w:w="3017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25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20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405F95">
        <w:trPr>
          <w:trHeight w:val="633"/>
        </w:trPr>
        <w:tc>
          <w:tcPr>
            <w:tcW w:w="3017" w:type="dxa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630D6B0" w14:textId="05898AEB" w:rsidR="00937411" w:rsidRDefault="00C16584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1883C431" w14:textId="1BA9B439" w:rsidR="00E155D1" w:rsidRDefault="00E155D1" w:rsidP="00E155D1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>(Kryterium oceny ofert – 100%)</w:t>
      </w:r>
    </w:p>
    <w:p w14:paraId="00B282B9" w14:textId="77777777" w:rsidR="00405F95" w:rsidRDefault="00405F95" w:rsidP="00405F95">
      <w:pPr>
        <w:pStyle w:val="Tekstpodstawowywcity"/>
        <w:widowControl/>
        <w:rPr>
          <w:rFonts w:ascii="Calibri" w:hAnsi="Calibri"/>
        </w:rPr>
      </w:pPr>
      <w:r>
        <w:rPr>
          <w:rFonts w:ascii="Calibri" w:hAnsi="Calibri"/>
        </w:rPr>
        <w:lastRenderedPageBreak/>
        <w:t>Wymieniona wyżej kwota podzielona na rodzaje opracowań kształtuje się następująco:</w:t>
      </w:r>
    </w:p>
    <w:p w14:paraId="5B4DB152" w14:textId="77777777" w:rsidR="00405F95" w:rsidRDefault="00405F95" w:rsidP="00405F95">
      <w:pPr>
        <w:jc w:val="both"/>
        <w:rPr>
          <w:sz w:val="16"/>
          <w:szCs w:val="16"/>
        </w:rPr>
      </w:pPr>
    </w:p>
    <w:tbl>
      <w:tblPr>
        <w:tblW w:w="8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563"/>
        <w:gridCol w:w="1632"/>
        <w:gridCol w:w="1632"/>
      </w:tblGrid>
      <w:tr w:rsidR="00405F95" w14:paraId="140EC288" w14:textId="77777777" w:rsidTr="00FC1EE1">
        <w:trPr>
          <w:trHeight w:val="10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86E2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6737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Nazwa usług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7E06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 xml:space="preserve">Prognozowana ilość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8C3E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Cena jednostkowa brutto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D4C1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 xml:space="preserve">Wartość brutto </w:t>
            </w:r>
          </w:p>
          <w:p w14:paraId="7664CCB9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(kol.3xkol.4)</w:t>
            </w:r>
          </w:p>
        </w:tc>
      </w:tr>
      <w:tr w:rsidR="00405F95" w14:paraId="5A314B7B" w14:textId="77777777" w:rsidTr="00FC1EE1">
        <w:trPr>
          <w:trHeight w:val="4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8F7C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4BD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E572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17A3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9E28" w14:textId="77777777" w:rsidR="00405F95" w:rsidRDefault="00405F95" w:rsidP="00C90AE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5</w:t>
            </w:r>
          </w:p>
        </w:tc>
      </w:tr>
      <w:tr w:rsidR="00405F95" w14:paraId="2873B19D" w14:textId="77777777" w:rsidTr="00FC1EE1">
        <w:trPr>
          <w:trHeight w:val="9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9D8E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0B54" w14:textId="77777777" w:rsidR="00405F95" w:rsidRDefault="00405F95" w:rsidP="00C90AE9">
            <w:pPr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Projekt decyzji o warunkach zabudowy i zagospodarowania terenu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7EF1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  <w:p w14:paraId="7DF3ACD4" w14:textId="39045725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69136C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396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AAA1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5F95" w14:paraId="35C9F6C5" w14:textId="77777777" w:rsidTr="00FC1EE1">
        <w:trPr>
          <w:trHeight w:val="97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A6AE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4877" w14:textId="77777777" w:rsidR="00405F95" w:rsidRPr="00C32D41" w:rsidRDefault="00405F95" w:rsidP="00C90AE9">
            <w:pPr>
              <w:rPr>
                <w:rFonts w:eastAsia="Calibri"/>
                <w:lang w:eastAsia="en-US"/>
              </w:rPr>
            </w:pPr>
            <w:r w:rsidRPr="00C32D41">
              <w:rPr>
                <w:rFonts w:cs="Arial"/>
                <w:lang w:eastAsia="en-US"/>
              </w:rPr>
              <w:t xml:space="preserve">Projekt decyzji o ustaleniu lokalizacji inwestycji celu publicznego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BC65" w14:textId="4ECC30A6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68297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4D41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72EF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5F95" w14:paraId="7C53AF37" w14:textId="77777777" w:rsidTr="00FC1EE1">
        <w:trPr>
          <w:trHeight w:val="17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A308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3DFA" w14:textId="77777777" w:rsidR="00405F95" w:rsidRDefault="00405F95" w:rsidP="00C90AE9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Projekt zmiany decyzji </w:t>
            </w:r>
            <w:r>
              <w:rPr>
                <w:color w:val="000000"/>
                <w:lang w:eastAsia="en-US"/>
              </w:rPr>
              <w:t>o warunkach zabudowy i zagospodarowania terenu</w:t>
            </w:r>
            <w:r>
              <w:rPr>
                <w:rFonts w:cs="Arial"/>
                <w:lang w:eastAsia="en-US"/>
              </w:rPr>
              <w:t xml:space="preserve"> i p</w:t>
            </w:r>
            <w:r w:rsidRPr="00C32D41">
              <w:rPr>
                <w:rFonts w:cs="Arial"/>
                <w:lang w:eastAsia="en-US"/>
              </w:rPr>
              <w:t xml:space="preserve">rojekt decyzji o ustaleniu lokalizacji inwestycji celu publicznego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7205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E742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A6B7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5F95" w14:paraId="509FF8E2" w14:textId="77777777" w:rsidTr="00FC1EE1">
        <w:trPr>
          <w:trHeight w:val="12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D12F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9D3" w14:textId="77777777" w:rsidR="00405F95" w:rsidRDefault="00405F95" w:rsidP="00C90AE9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Projekty decyzji o warunkach zabudowy dla budynków mieszkalnych o powierzchni zabudowy do 70 m</w:t>
            </w:r>
            <w:r>
              <w:rPr>
                <w:rFonts w:cs="Arial"/>
                <w:vertAlign w:val="superscript"/>
                <w:lang w:eastAsia="en-US"/>
              </w:rPr>
              <w:t>2</w:t>
            </w:r>
            <w:r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5DA6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7368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4F46" w14:textId="77777777" w:rsidR="00405F95" w:rsidRDefault="00405F95" w:rsidP="00C90AE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5F95" w14:paraId="5AD6F526" w14:textId="77777777" w:rsidTr="00FC1EE1">
        <w:trPr>
          <w:trHeight w:val="7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41BE8BE" w14:textId="77777777" w:rsidR="00405F95" w:rsidRDefault="00405F95" w:rsidP="00C90AE9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DBC976A" w14:textId="77777777" w:rsidR="00405F95" w:rsidRDefault="00405F95" w:rsidP="00C90AE9">
            <w:pPr>
              <w:rPr>
                <w:rFonts w:cs="Arial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09A7E8" w14:textId="77777777" w:rsidR="00405F95" w:rsidRDefault="00405F95" w:rsidP="00C90AE9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466C" w14:textId="77777777" w:rsidR="00405F95" w:rsidRDefault="00405F95" w:rsidP="00C90AE9">
            <w:pPr>
              <w:jc w:val="right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Razem cena brutto</w:t>
            </w:r>
            <w:r>
              <w:rPr>
                <w:rFonts w:eastAsia="Calibri"/>
                <w:sz w:val="20"/>
                <w:lang w:eastAsia="en-US"/>
              </w:rPr>
              <w:t>: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8096" w14:textId="77777777" w:rsidR="00405F95" w:rsidRDefault="00405F95" w:rsidP="00C90AE9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</w:tbl>
    <w:p w14:paraId="064352E5" w14:textId="11BBAC65" w:rsidR="00FC1EE1" w:rsidRPr="00F21154" w:rsidRDefault="00FC1EE1" w:rsidP="00F21154">
      <w:pPr>
        <w:pStyle w:val="Akapitzlist"/>
        <w:tabs>
          <w:tab w:val="left" w:pos="108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F21154">
        <w:rPr>
          <w:rFonts w:ascii="Arial" w:hAnsi="Arial" w:cs="Arial"/>
          <w:sz w:val="22"/>
          <w:szCs w:val="22"/>
        </w:rPr>
        <w:t>Powyższa cena uwzględnia wszystkie koszty Wykonawcy związane z wykonaniem przedmiotu zamówienia i oszacowana została z uwzględnieniem wszystkich warunków określonych w SWZ.</w:t>
      </w:r>
    </w:p>
    <w:p w14:paraId="656DD02A" w14:textId="77777777" w:rsidR="00FC1EE1" w:rsidRDefault="00FC1EE1" w:rsidP="00FC1EE1">
      <w:pPr>
        <w:pStyle w:val="Akapitzlist"/>
        <w:tabs>
          <w:tab w:val="left" w:pos="1080"/>
        </w:tabs>
        <w:jc w:val="both"/>
        <w:rPr>
          <w:szCs w:val="24"/>
        </w:rPr>
      </w:pPr>
    </w:p>
    <w:p w14:paraId="16DB2722" w14:textId="71217F73" w:rsidR="000219B3" w:rsidRPr="00D65621" w:rsidRDefault="00405F95" w:rsidP="00D65621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05F95">
        <w:rPr>
          <w:rFonts w:ascii="Arial" w:hAnsi="Arial" w:cs="Arial"/>
          <w:color w:val="000000"/>
          <w:sz w:val="22"/>
          <w:szCs w:val="22"/>
        </w:rPr>
        <w:t xml:space="preserve">Termin realizacji zamówienia do dnia – </w:t>
      </w:r>
      <w:r w:rsidRPr="00405F95">
        <w:rPr>
          <w:rFonts w:ascii="Arial" w:hAnsi="Arial" w:cs="Arial"/>
          <w:b/>
          <w:bCs/>
          <w:color w:val="000000"/>
          <w:sz w:val="22"/>
          <w:szCs w:val="22"/>
        </w:rPr>
        <w:t>31.12.202</w:t>
      </w:r>
      <w:r w:rsidR="00682977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Pr="00405F95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3D4BCB59" w14:textId="0D00E924" w:rsidR="00FA0624" w:rsidRPr="003A3296" w:rsidRDefault="008C4068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zobowiązuję(e</w:t>
      </w:r>
      <w:r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ch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394"/>
        <w:gridCol w:w="2411"/>
      </w:tblGrid>
      <w:tr w:rsidR="005E2803" w:rsidRPr="003A3296" w14:paraId="6A9F7413" w14:textId="77777777" w:rsidTr="00E433B9">
        <w:trPr>
          <w:tblCellSpacing w:w="0" w:type="dxa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09870B5D" w:rsidR="005E2803" w:rsidRDefault="005E2803" w:rsidP="00E433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KRS/CEiDG</w:t>
            </w:r>
          </w:p>
          <w:p w14:paraId="1B199FA7" w14:textId="44304EDE" w:rsidR="005E2803" w:rsidRPr="003A3296" w:rsidRDefault="005E2803" w:rsidP="00E433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E433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E433B9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E433B9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E433B9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E433B9">
        <w:trPr>
          <w:trHeight w:val="1674"/>
          <w:tblCellSpacing w:w="0" w:type="dxa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1A5FCD27" w14:textId="68C28254" w:rsidR="00C907D5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14. Ust. 5 RODO oświadczenia Wykonawca nie składa.</w:t>
      </w:r>
    </w:p>
    <w:p w14:paraId="7EF21EC0" w14:textId="77777777" w:rsidR="004F584C" w:rsidRPr="003A3296" w:rsidRDefault="004F584C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akceptuję(emy)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r w:rsidR="00CC1355" w:rsidRPr="003A3296">
        <w:rPr>
          <w:rFonts w:ascii="Arial" w:hAnsi="Arial" w:cs="Arial"/>
          <w:sz w:val="22"/>
          <w:szCs w:val="22"/>
        </w:rPr>
        <w:t>ymy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6EAB0F8E" w14:textId="480A9E30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 xml:space="preserve">(y), że nie podlegamy wykluczeniu z postępowania na podstawie art. 7 ust. 1 ustawy z dnia 13 kwietnia 2022 r. o szczególnych rozwiązaniach w zakresie przeciwdziałania wspieraniu agresji na Ukrainę oraz służących ochronie bezpieczeństwa narodowego </w:t>
      </w:r>
      <w:r w:rsidR="00991414" w:rsidRPr="00991414">
        <w:rPr>
          <w:rFonts w:ascii="Arial" w:hAnsi="Arial" w:cs="Arial"/>
          <w:sz w:val="22"/>
          <w:szCs w:val="22"/>
        </w:rPr>
        <w:t>(t.j. Dz. U. z 2025 r. poz. 514).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reprezentuję(emy) jest:</w:t>
      </w:r>
    </w:p>
    <w:p w14:paraId="101C369D" w14:textId="719299CC" w:rsidR="003336C9" w:rsidRDefault="00000000" w:rsidP="003336C9">
      <w:pPr>
        <w:spacing w:line="360" w:lineRule="auto"/>
        <w:rPr>
          <w:rFonts w:ascii="Cambria" w:hAnsi="Cambria"/>
          <w:noProof/>
          <w:lang w:eastAsia="pl-PL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71548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6C9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3336C9">
        <w:rPr>
          <w:rFonts w:ascii="Arial" w:hAnsi="Arial" w:cs="Arial"/>
          <w:sz w:val="28"/>
          <w:szCs w:val="28"/>
        </w:rPr>
        <w:t xml:space="preserve"> </w:t>
      </w:r>
      <w:r w:rsidR="003336C9">
        <w:rPr>
          <w:rFonts w:ascii="Cambria" w:hAnsi="Cambria"/>
          <w:noProof/>
          <w:lang w:eastAsia="pl-PL"/>
        </w:rPr>
        <w:t>mikroproprzesiębiorstwem,</w:t>
      </w:r>
    </w:p>
    <w:p w14:paraId="2567DD15" w14:textId="77777777" w:rsidR="003336C9" w:rsidRDefault="00000000" w:rsidP="003336C9">
      <w:pPr>
        <w:spacing w:line="360" w:lineRule="auto"/>
        <w:rPr>
          <w:rFonts w:ascii="Cambria" w:hAnsi="Cambria"/>
          <w:noProof/>
          <w:lang w:eastAsia="pl-PL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1414308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6C9" w:rsidRPr="00081764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3336C9">
        <w:rPr>
          <w:rFonts w:ascii="Cambria" w:hAnsi="Cambria"/>
          <w:noProof/>
          <w:lang w:eastAsia="pl-PL"/>
        </w:rPr>
        <w:t xml:space="preserve">  małym przedsiębiorstwem,</w:t>
      </w:r>
    </w:p>
    <w:p w14:paraId="1C994360" w14:textId="77777777" w:rsidR="003336C9" w:rsidRDefault="00000000" w:rsidP="003336C9">
      <w:pPr>
        <w:tabs>
          <w:tab w:val="left" w:pos="926"/>
        </w:tabs>
        <w:spacing w:line="360" w:lineRule="auto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175277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6C9" w:rsidRPr="00081764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3336C9">
        <w:rPr>
          <w:rFonts w:ascii="Arial" w:hAnsi="Arial" w:cs="Arial"/>
          <w:sz w:val="28"/>
          <w:szCs w:val="28"/>
        </w:rPr>
        <w:t xml:space="preserve"> </w:t>
      </w:r>
      <w:r w:rsidR="003336C9">
        <w:rPr>
          <w:rFonts w:ascii="Cambria" w:hAnsi="Cambria"/>
          <w:noProof/>
          <w:lang w:eastAsia="pl-PL"/>
        </w:rPr>
        <w:t>średnim przedsiębiorstwem,</w:t>
      </w:r>
    </w:p>
    <w:p w14:paraId="3EBA7E0F" w14:textId="77777777" w:rsidR="003336C9" w:rsidRDefault="00000000" w:rsidP="003336C9">
      <w:pPr>
        <w:tabs>
          <w:tab w:val="left" w:pos="926"/>
        </w:tabs>
        <w:spacing w:line="360" w:lineRule="auto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369659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6C9" w:rsidRPr="00081764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3336C9">
        <w:rPr>
          <w:rFonts w:ascii="Arial" w:hAnsi="Arial" w:cs="Arial"/>
          <w:sz w:val="28"/>
          <w:szCs w:val="28"/>
        </w:rPr>
        <w:t xml:space="preserve"> </w:t>
      </w:r>
      <w:r w:rsidR="003336C9">
        <w:rPr>
          <w:rFonts w:ascii="Cambria" w:hAnsi="Cambria"/>
          <w:noProof/>
          <w:lang w:eastAsia="pl-PL"/>
        </w:rPr>
        <w:t>jednoosobową działalnością gospodarczą,</w:t>
      </w:r>
    </w:p>
    <w:p w14:paraId="1382EA88" w14:textId="77777777" w:rsidR="003336C9" w:rsidRDefault="00000000" w:rsidP="003336C9">
      <w:pPr>
        <w:spacing w:line="360" w:lineRule="auto"/>
        <w:rPr>
          <w:rFonts w:ascii="Cambria" w:hAnsi="Cambria"/>
          <w:noProof/>
          <w:lang w:eastAsia="pl-PL"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1328676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6C9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3336C9">
        <w:rPr>
          <w:rFonts w:ascii="Arial" w:hAnsi="Arial" w:cs="Arial"/>
          <w:sz w:val="28"/>
          <w:szCs w:val="28"/>
        </w:rPr>
        <w:t xml:space="preserve"> </w:t>
      </w:r>
      <w:r w:rsidR="003336C9">
        <w:rPr>
          <w:rFonts w:ascii="Cambria" w:hAnsi="Cambria"/>
          <w:noProof/>
          <w:lang w:eastAsia="pl-PL"/>
        </w:rPr>
        <w:t xml:space="preserve">osobą fizyczną nieprowadzącą działalności gospodarczej,       </w:t>
      </w:r>
    </w:p>
    <w:p w14:paraId="206C1828" w14:textId="77777777" w:rsidR="003336C9" w:rsidRDefault="00000000" w:rsidP="003336C9">
      <w:pPr>
        <w:spacing w:line="360" w:lineRule="auto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1709993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6C9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3336C9">
        <w:rPr>
          <w:rFonts w:ascii="Arial" w:hAnsi="Arial" w:cs="Arial"/>
          <w:sz w:val="28"/>
          <w:szCs w:val="28"/>
        </w:rPr>
        <w:t xml:space="preserve"> </w:t>
      </w:r>
      <w:r w:rsidR="003336C9">
        <w:rPr>
          <w:rFonts w:ascii="Cambria" w:hAnsi="Cambria"/>
          <w:noProof/>
          <w:lang w:eastAsia="pl-PL"/>
        </w:rPr>
        <w:t>inny rodzaj działalności.</w:t>
      </w:r>
    </w:p>
    <w:p w14:paraId="66E26675" w14:textId="77777777" w:rsidR="003336C9" w:rsidRPr="009A0D2C" w:rsidRDefault="003336C9" w:rsidP="003336C9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1681919D" w14:textId="77777777" w:rsidR="003336C9" w:rsidRPr="009A0D2C" w:rsidRDefault="003336C9" w:rsidP="003336C9">
      <w:pPr>
        <w:pStyle w:val="Bezodstpw"/>
        <w:spacing w:line="276" w:lineRule="auto"/>
        <w:ind w:left="318"/>
        <w:rPr>
          <w:rFonts w:ascii="Cambria" w:hAnsi="Cambria" w:cs="Arial"/>
          <w:b/>
          <w:bCs/>
          <w:i/>
          <w:iCs/>
        </w:rPr>
      </w:pPr>
      <w:r w:rsidRPr="009A0D2C">
        <w:rPr>
          <w:rFonts w:ascii="Cambria" w:hAnsi="Cambria" w:cs="Arial"/>
          <w:b/>
          <w:bCs/>
          <w:i/>
          <w:iCs/>
        </w:rPr>
        <w:t>(zaznacz właściwe)</w:t>
      </w:r>
    </w:p>
    <w:p w14:paraId="0E8606C1" w14:textId="66183DA1" w:rsidR="00BD17EB" w:rsidRPr="00BD17EB" w:rsidRDefault="00BD17EB" w:rsidP="00E33EEC">
      <w:pPr>
        <w:pStyle w:val="Nagwek3"/>
      </w:pPr>
    </w:p>
    <w:p w14:paraId="513735BB" w14:textId="71E8F0E1" w:rsid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(śmy)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083365BA" w14:textId="77777777" w:rsidR="00AF7820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</w:p>
    <w:p w14:paraId="3D41CBC9" w14:textId="03770625" w:rsidR="008275E3" w:rsidRPr="000219B3" w:rsidRDefault="008275E3" w:rsidP="00AF782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213B4A">
      <w:pPr>
        <w:spacing w:line="360" w:lineRule="auto"/>
        <w:ind w:firstLine="426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1DCB5B80" w14:textId="77777777" w:rsidR="00DE3CA2" w:rsidRDefault="00DE3CA2" w:rsidP="00DE3CA2">
      <w:pPr>
        <w:numPr>
          <w:ilvl w:val="0"/>
          <w:numId w:val="19"/>
        </w:numPr>
        <w:tabs>
          <w:tab w:val="num" w:pos="426"/>
        </w:tabs>
        <w:spacing w:line="360" w:lineRule="auto"/>
        <w:ind w:left="284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Składając niniejszą ofertę, zgodnie z art. 225 ust. 1 ustawy Pzp informuję, że wybór oferty</w:t>
      </w:r>
      <w:r>
        <w:rPr>
          <w:rFonts w:ascii="Cambria" w:hAnsi="Cambria" w:cs="Arial"/>
          <w:iCs/>
          <w:vertAlign w:val="superscript"/>
        </w:rPr>
        <w:footnoteReference w:id="1"/>
      </w:r>
      <w:r>
        <w:rPr>
          <w:rFonts w:ascii="Cambria" w:hAnsi="Cambria" w:cs="Arial"/>
          <w:iCs/>
        </w:rPr>
        <w:t>:</w:t>
      </w:r>
    </w:p>
    <w:p w14:paraId="1D820F40" w14:textId="77777777" w:rsidR="00DE3CA2" w:rsidRDefault="00000000" w:rsidP="00DE3CA2">
      <w:pPr>
        <w:numPr>
          <w:ilvl w:val="0"/>
          <w:numId w:val="37"/>
        </w:numPr>
        <w:tabs>
          <w:tab w:val="left" w:pos="360"/>
        </w:tabs>
        <w:spacing w:line="276" w:lineRule="auto"/>
        <w:jc w:val="both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1913540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3CA2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DE3CA2">
        <w:rPr>
          <w:rFonts w:ascii="Cambria" w:hAnsi="Cambria" w:cs="Arial"/>
          <w:b/>
          <w:bCs/>
        </w:rPr>
        <w:t xml:space="preserve"> </w:t>
      </w:r>
      <w:r w:rsidR="00DE3CA2">
        <w:rPr>
          <w:rFonts w:ascii="Cambria" w:hAnsi="Cambria" w:cs="Arial"/>
          <w:b/>
          <w:iCs/>
        </w:rPr>
        <w:t xml:space="preserve">nie będzie </w:t>
      </w:r>
      <w:r w:rsidR="00DE3CA2">
        <w:rPr>
          <w:rFonts w:ascii="Cambria" w:hAnsi="Cambria" w:cs="Arial"/>
          <w:b/>
          <w:bCs/>
          <w:iCs/>
        </w:rPr>
        <w:t>prowadzić</w:t>
      </w:r>
      <w:r w:rsidR="00DE3CA2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218FC43F" w14:textId="77777777" w:rsidR="00DE3CA2" w:rsidRDefault="00000000" w:rsidP="00DE3CA2">
      <w:pPr>
        <w:numPr>
          <w:ilvl w:val="0"/>
          <w:numId w:val="37"/>
        </w:numPr>
        <w:tabs>
          <w:tab w:val="left" w:pos="360"/>
        </w:tabs>
        <w:spacing w:line="276" w:lineRule="auto"/>
        <w:jc w:val="both"/>
        <w:rPr>
          <w:rFonts w:ascii="Cambria" w:hAnsi="Cambria" w:cs="Arial"/>
          <w:iCs/>
        </w:rPr>
      </w:pPr>
      <w:sdt>
        <w:sdtPr>
          <w:rPr>
            <w:rFonts w:ascii="Arial" w:hAnsi="Arial" w:cs="Arial"/>
            <w:bCs/>
            <w:sz w:val="28"/>
            <w:szCs w:val="28"/>
          </w:rPr>
          <w:id w:val="-2012277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3CA2" w:rsidRPr="00081764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DE3CA2">
        <w:rPr>
          <w:rFonts w:ascii="Cambria" w:hAnsi="Cambria" w:cs="Arial"/>
          <w:b/>
          <w:bCs/>
        </w:rPr>
        <w:t xml:space="preserve"> </w:t>
      </w:r>
      <w:r w:rsidR="00DE3CA2">
        <w:rPr>
          <w:rFonts w:ascii="Cambria" w:hAnsi="Cambria" w:cs="Arial"/>
          <w:b/>
          <w:iCs/>
        </w:rPr>
        <w:t xml:space="preserve">będzie </w:t>
      </w:r>
      <w:r w:rsidR="00DE3CA2">
        <w:rPr>
          <w:rFonts w:ascii="Cambria" w:hAnsi="Cambria" w:cs="Arial"/>
          <w:b/>
          <w:bCs/>
          <w:iCs/>
        </w:rPr>
        <w:t>prowadzić</w:t>
      </w:r>
      <w:r w:rsidR="00DE3CA2">
        <w:rPr>
          <w:rFonts w:ascii="Cambria" w:hAnsi="Cambria" w:cs="Arial"/>
          <w:iCs/>
        </w:rPr>
        <w:t xml:space="preserve"> do prowadzić do powstania u Zamawiającego obowiązku podatkowego następujących towarów/usług:</w:t>
      </w:r>
    </w:p>
    <w:p w14:paraId="23686EFE" w14:textId="77777777" w:rsidR="00DE3CA2" w:rsidRDefault="00DE3CA2" w:rsidP="00C90AE9">
      <w:pPr>
        <w:spacing w:line="276" w:lineRule="auto"/>
        <w:ind w:left="743"/>
        <w:contextualSpacing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>………………………………………………… - ……………………………………………………     zł netto</w:t>
      </w:r>
    </w:p>
    <w:p w14:paraId="7876D266" w14:textId="77777777" w:rsidR="00DE3CA2" w:rsidRDefault="00DE3CA2" w:rsidP="00C90AE9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hAnsi="Cambria" w:cs="Tahoma"/>
          <w:bCs/>
          <w:i/>
          <w:iCs/>
          <w:lang w:eastAsia="pl-PL"/>
        </w:rPr>
      </w:pPr>
      <w:r>
        <w:rPr>
          <w:rFonts w:ascii="Cambria" w:hAnsi="Cambria" w:cs="Tahoma"/>
          <w:bCs/>
          <w:i/>
          <w:iCs/>
          <w:lang w:eastAsia="pl-PL"/>
        </w:rPr>
        <w:t xml:space="preserve">                 Nazwa towaru/usług                      wartość bez kwoty podatku VAT</w:t>
      </w:r>
    </w:p>
    <w:p w14:paraId="017281E1" w14:textId="77777777" w:rsidR="00DE3CA2" w:rsidRDefault="00DE3CA2" w:rsidP="00C90AE9">
      <w:pPr>
        <w:tabs>
          <w:tab w:val="left" w:pos="360"/>
        </w:tabs>
        <w:spacing w:line="276" w:lineRule="auto"/>
        <w:ind w:left="720"/>
        <w:jc w:val="both"/>
        <w:rPr>
          <w:rFonts w:ascii="Cambria" w:hAnsi="Cambria" w:cs="Arial"/>
          <w:iCs/>
        </w:rPr>
      </w:pPr>
    </w:p>
    <w:p w14:paraId="20ED3ABB" w14:textId="77777777" w:rsidR="00DE3CA2" w:rsidRDefault="00DE3CA2" w:rsidP="00C90AE9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u w:val="single"/>
          <w:lang w:eastAsia="pl-PL"/>
        </w:rPr>
      </w:pPr>
      <w:r>
        <w:rPr>
          <w:rFonts w:ascii="Cambria" w:hAnsi="Cambria" w:cs="Arial"/>
          <w:i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hAnsi="Cambria" w:cs="Arial"/>
          <w:i/>
          <w:color w:val="000000"/>
          <w:lang w:eastAsia="pl-PL"/>
        </w:rPr>
        <w:t xml:space="preserve"> </w:t>
      </w:r>
      <w:r>
        <w:rPr>
          <w:rFonts w:ascii="Cambria" w:hAnsi="Cambria" w:cs="Arial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47F2CEEF" w14:textId="77777777" w:rsidR="00DE3CA2" w:rsidRDefault="00DE3CA2" w:rsidP="00C90AE9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u w:val="single"/>
          <w:lang w:eastAsia="pl-PL"/>
        </w:rPr>
      </w:pPr>
    </w:p>
    <w:p w14:paraId="48F9723D" w14:textId="77777777" w:rsidR="00DE3CA2" w:rsidRDefault="00DE3CA2" w:rsidP="00DE3CA2">
      <w:pPr>
        <w:numPr>
          <w:ilvl w:val="0"/>
          <w:numId w:val="19"/>
        </w:numPr>
        <w:tabs>
          <w:tab w:val="num" w:pos="426"/>
        </w:tabs>
        <w:spacing w:line="360" w:lineRule="auto"/>
        <w:ind w:left="284" w:hanging="284"/>
        <w:jc w:val="both"/>
        <w:rPr>
          <w:rFonts w:ascii="Cambria" w:hAnsi="Cambria"/>
          <w:b/>
          <w:color w:val="000000"/>
          <w:lang w:eastAsia="pl-PL"/>
        </w:rPr>
      </w:pPr>
      <w:r>
        <w:rPr>
          <w:rFonts w:ascii="Cambria" w:hAnsi="Cambria" w:cs="Arial"/>
          <w:b/>
          <w:color w:val="000000"/>
          <w:lang w:eastAsia="pl-PL"/>
        </w:rPr>
        <w:lastRenderedPageBreak/>
        <w:t>Oświadczam, że wypełniłem obowiązki informacyjne przewidziane w art. 13 lub art. 14 RODO</w:t>
      </w:r>
      <w:r>
        <w:rPr>
          <w:rFonts w:ascii="Cambria" w:hAnsi="Cambria" w:cs="Arial"/>
          <w:b/>
          <w:color w:val="000000"/>
          <w:vertAlign w:val="superscript"/>
          <w:lang w:eastAsia="pl-PL"/>
        </w:rPr>
        <w:footnoteReference w:id="2"/>
      </w:r>
      <w:r>
        <w:rPr>
          <w:rFonts w:ascii="Cambria" w:hAnsi="Cambria" w:cs="Arial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24A0745D" w14:textId="77777777" w:rsidR="00DE3CA2" w:rsidRDefault="00DE3CA2" w:rsidP="00DE3CA2">
      <w:pPr>
        <w:spacing w:line="276" w:lineRule="auto"/>
        <w:ind w:left="426"/>
        <w:jc w:val="both"/>
        <w:rPr>
          <w:rFonts w:ascii="Cambria" w:hAnsi="Cambria" w:cs="Arial"/>
          <w:i/>
          <w:color w:val="000000"/>
          <w:lang w:eastAsia="pl-PL"/>
        </w:rPr>
      </w:pPr>
      <w:r>
        <w:rPr>
          <w:rFonts w:ascii="Cambria" w:hAnsi="Cambria" w:cs="Arial"/>
          <w:b/>
          <w:i/>
          <w:color w:val="000000"/>
          <w:lang w:eastAsia="pl-PL"/>
        </w:rPr>
        <w:t>*</w:t>
      </w:r>
      <w:r>
        <w:rPr>
          <w:rFonts w:ascii="Cambria" w:hAnsi="Cambria" w:cs="Arial"/>
          <w:i/>
          <w:color w:val="000000"/>
          <w:lang w:eastAsia="pl-PL"/>
        </w:rPr>
        <w:t xml:space="preserve">W przypadku, gdy Wykonawca </w:t>
      </w:r>
      <w:r>
        <w:rPr>
          <w:rFonts w:ascii="Cambria" w:hAnsi="Cambria" w:cs="Arial"/>
          <w:i/>
          <w:color w:val="000000"/>
          <w:u w:val="single"/>
          <w:lang w:eastAsia="pl-PL"/>
        </w:rPr>
        <w:t>nie przekazuje danych osobowych</w:t>
      </w:r>
      <w:r>
        <w:rPr>
          <w:rFonts w:ascii="Cambria" w:hAnsi="Cambria" w:cs="Arial"/>
          <w:i/>
          <w:color w:val="00000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3C07AA" w14:textId="77777777" w:rsidR="00DE3CA2" w:rsidRDefault="00DE3CA2" w:rsidP="00DE3CA2">
      <w:pPr>
        <w:spacing w:line="276" w:lineRule="auto"/>
        <w:ind w:left="426"/>
        <w:jc w:val="both"/>
        <w:rPr>
          <w:rFonts w:ascii="Cambria" w:hAnsi="Cambria" w:cs="Arial"/>
          <w:i/>
          <w:color w:val="000000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405F95">
      <w:headerReference w:type="default" r:id="rId8"/>
      <w:footerReference w:type="default" r:id="rId9"/>
      <w:pgSz w:w="11906" w:h="16838"/>
      <w:pgMar w:top="-1276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E89CF" w14:textId="77777777" w:rsidR="005D2708" w:rsidRDefault="005D2708" w:rsidP="00603B3D">
      <w:r>
        <w:separator/>
      </w:r>
    </w:p>
  </w:endnote>
  <w:endnote w:type="continuationSeparator" w:id="0">
    <w:p w14:paraId="74D95519" w14:textId="77777777" w:rsidR="005D2708" w:rsidRDefault="005D2708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643AA1BA" w:rsidR="00763A1E" w:rsidRDefault="00763A1E">
    <w:pPr>
      <w:pStyle w:val="Stopka"/>
    </w:pPr>
  </w:p>
  <w:p w14:paraId="60E667FF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5FDB" w14:textId="77777777" w:rsidR="005D2708" w:rsidRDefault="005D2708" w:rsidP="00603B3D">
      <w:r>
        <w:separator/>
      </w:r>
    </w:p>
  </w:footnote>
  <w:footnote w:type="continuationSeparator" w:id="0">
    <w:p w14:paraId="37519596" w14:textId="77777777" w:rsidR="005D2708" w:rsidRDefault="005D2708" w:rsidP="00603B3D">
      <w:r>
        <w:continuationSeparator/>
      </w:r>
    </w:p>
  </w:footnote>
  <w:footnote w:id="1">
    <w:p w14:paraId="3A9CE455" w14:textId="77777777" w:rsidR="00DE3CA2" w:rsidRDefault="00DE3CA2" w:rsidP="00DE3CA2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2">
    <w:p w14:paraId="2FF074D6" w14:textId="77777777" w:rsidR="00DE3CA2" w:rsidRDefault="00DE3CA2" w:rsidP="00DE3CA2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3DC27915" w14:textId="1600C981" w:rsidR="002340A8" w:rsidRDefault="00F92473" w:rsidP="00405F95">
        <w:pPr>
          <w:tabs>
            <w:tab w:val="left" w:pos="338"/>
          </w:tabs>
          <w:ind w:left="82"/>
        </w:pPr>
        <w:r w:rsidRPr="00F92473">
          <w:rPr>
            <w:rFonts w:ascii="Arial" w:hAnsi="Arial" w:cs="Arial"/>
            <w:sz w:val="22"/>
            <w:szCs w:val="22"/>
          </w:rPr>
          <w:t>GR.271.</w:t>
        </w:r>
        <w:r w:rsidR="00682977">
          <w:rPr>
            <w:rFonts w:ascii="Arial" w:hAnsi="Arial" w:cs="Arial"/>
            <w:sz w:val="22"/>
            <w:szCs w:val="22"/>
          </w:rPr>
          <w:t>2</w:t>
        </w:r>
        <w:r w:rsidRPr="00F92473">
          <w:rPr>
            <w:rFonts w:ascii="Arial" w:hAnsi="Arial" w:cs="Arial"/>
            <w:sz w:val="22"/>
            <w:szCs w:val="22"/>
          </w:rPr>
          <w:t>.202</w:t>
        </w:r>
        <w:r w:rsidR="00405F95">
          <w:rPr>
            <w:rFonts w:ascii="Arial" w:hAnsi="Arial" w:cs="Arial"/>
            <w:sz w:val="22"/>
            <w:szCs w:val="22"/>
          </w:rPr>
          <w:t>5</w:t>
        </w:r>
      </w:p>
    </w:sdtContent>
  </w:sdt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E52FF"/>
    <w:multiLevelType w:val="singleLevel"/>
    <w:tmpl w:val="854C4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2644"/>
    <w:multiLevelType w:val="hybridMultilevel"/>
    <w:tmpl w:val="3ED4B6D6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37A9E"/>
    <w:multiLevelType w:val="hybridMultilevel"/>
    <w:tmpl w:val="34E45F7A"/>
    <w:lvl w:ilvl="0" w:tplc="249A7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2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20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3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7"/>
  </w:num>
  <w:num w:numId="4" w16cid:durableId="119686508">
    <w:abstractNumId w:val="2"/>
  </w:num>
  <w:num w:numId="5" w16cid:durableId="111441404">
    <w:abstractNumId w:val="24"/>
  </w:num>
  <w:num w:numId="6" w16cid:durableId="990060106">
    <w:abstractNumId w:val="28"/>
  </w:num>
  <w:num w:numId="7" w16cid:durableId="930353798">
    <w:abstractNumId w:val="15"/>
  </w:num>
  <w:num w:numId="8" w16cid:durableId="791636507">
    <w:abstractNumId w:val="10"/>
  </w:num>
  <w:num w:numId="9" w16cid:durableId="608195209">
    <w:abstractNumId w:val="3"/>
  </w:num>
  <w:num w:numId="10" w16cid:durableId="319622122">
    <w:abstractNumId w:val="33"/>
  </w:num>
  <w:num w:numId="11" w16cid:durableId="1506479503">
    <w:abstractNumId w:val="12"/>
  </w:num>
  <w:num w:numId="12" w16cid:durableId="1704624074">
    <w:abstractNumId w:val="21"/>
  </w:num>
  <w:num w:numId="13" w16cid:durableId="900409354">
    <w:abstractNumId w:val="20"/>
  </w:num>
  <w:num w:numId="14" w16cid:durableId="1829905534">
    <w:abstractNumId w:val="6"/>
  </w:num>
  <w:num w:numId="15" w16cid:durableId="7824569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4"/>
  </w:num>
  <w:num w:numId="17" w16cid:durableId="415445420">
    <w:abstractNumId w:val="13"/>
  </w:num>
  <w:num w:numId="18" w16cid:durableId="923562879">
    <w:abstractNumId w:val="29"/>
  </w:num>
  <w:num w:numId="19" w16cid:durableId="1964649906">
    <w:abstractNumId w:val="9"/>
  </w:num>
  <w:num w:numId="20" w16cid:durableId="1479103661">
    <w:abstractNumId w:val="4"/>
  </w:num>
  <w:num w:numId="21" w16cid:durableId="2061707100">
    <w:abstractNumId w:val="30"/>
  </w:num>
  <w:num w:numId="22" w16cid:durableId="1691833545">
    <w:abstractNumId w:val="16"/>
  </w:num>
  <w:num w:numId="23" w16cid:durableId="523665406">
    <w:abstractNumId w:val="36"/>
  </w:num>
  <w:num w:numId="24" w16cid:durableId="361134486">
    <w:abstractNumId w:val="22"/>
  </w:num>
  <w:num w:numId="25" w16cid:durableId="950430121">
    <w:abstractNumId w:val="34"/>
  </w:num>
  <w:num w:numId="26" w16cid:durableId="367412181">
    <w:abstractNumId w:val="27"/>
  </w:num>
  <w:num w:numId="27" w16cid:durableId="1265187881">
    <w:abstractNumId w:val="17"/>
  </w:num>
  <w:num w:numId="28" w16cid:durableId="1201547729">
    <w:abstractNumId w:val="8"/>
  </w:num>
  <w:num w:numId="29" w16cid:durableId="711081250">
    <w:abstractNumId w:val="19"/>
  </w:num>
  <w:num w:numId="30" w16cid:durableId="1323386417">
    <w:abstractNumId w:val="32"/>
  </w:num>
  <w:num w:numId="31" w16cid:durableId="45417525">
    <w:abstractNumId w:val="11"/>
  </w:num>
  <w:num w:numId="32" w16cid:durableId="627859294">
    <w:abstractNumId w:val="23"/>
  </w:num>
  <w:num w:numId="33" w16cid:durableId="1984658005">
    <w:abstractNumId w:val="35"/>
  </w:num>
  <w:num w:numId="34" w16cid:durableId="1878809157">
    <w:abstractNumId w:val="25"/>
  </w:num>
  <w:num w:numId="35" w16cid:durableId="1307054492">
    <w:abstractNumId w:val="5"/>
  </w:num>
  <w:num w:numId="36" w16cid:durableId="1966158918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84284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A7F68"/>
    <w:rsid w:val="000B0E0B"/>
    <w:rsid w:val="000C214D"/>
    <w:rsid w:val="000C31A9"/>
    <w:rsid w:val="000D4349"/>
    <w:rsid w:val="000D77FE"/>
    <w:rsid w:val="000E1831"/>
    <w:rsid w:val="000E32F5"/>
    <w:rsid w:val="000E57DE"/>
    <w:rsid w:val="000F2242"/>
    <w:rsid w:val="001062B0"/>
    <w:rsid w:val="00107804"/>
    <w:rsid w:val="00110043"/>
    <w:rsid w:val="00111CB2"/>
    <w:rsid w:val="00121D71"/>
    <w:rsid w:val="00123AE0"/>
    <w:rsid w:val="001275A1"/>
    <w:rsid w:val="00131704"/>
    <w:rsid w:val="001362F1"/>
    <w:rsid w:val="0014045C"/>
    <w:rsid w:val="00144479"/>
    <w:rsid w:val="00146B01"/>
    <w:rsid w:val="00147D58"/>
    <w:rsid w:val="00152E15"/>
    <w:rsid w:val="001541B8"/>
    <w:rsid w:val="001605C0"/>
    <w:rsid w:val="00161088"/>
    <w:rsid w:val="00164A0C"/>
    <w:rsid w:val="0017346A"/>
    <w:rsid w:val="001B3397"/>
    <w:rsid w:val="001B56A8"/>
    <w:rsid w:val="001C0C06"/>
    <w:rsid w:val="001D0B39"/>
    <w:rsid w:val="001D4CC8"/>
    <w:rsid w:val="001D575B"/>
    <w:rsid w:val="001F3EDB"/>
    <w:rsid w:val="00205E59"/>
    <w:rsid w:val="00213B4A"/>
    <w:rsid w:val="002220E3"/>
    <w:rsid w:val="00222282"/>
    <w:rsid w:val="00225C5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5C9C"/>
    <w:rsid w:val="002C2622"/>
    <w:rsid w:val="002C2819"/>
    <w:rsid w:val="002D05FC"/>
    <w:rsid w:val="002E76C1"/>
    <w:rsid w:val="002F4517"/>
    <w:rsid w:val="002F495F"/>
    <w:rsid w:val="002F4FEE"/>
    <w:rsid w:val="00302AC4"/>
    <w:rsid w:val="00304B33"/>
    <w:rsid w:val="00307410"/>
    <w:rsid w:val="003336C9"/>
    <w:rsid w:val="003401B0"/>
    <w:rsid w:val="00341E39"/>
    <w:rsid w:val="00343DEA"/>
    <w:rsid w:val="00344D46"/>
    <w:rsid w:val="00352356"/>
    <w:rsid w:val="0035754A"/>
    <w:rsid w:val="00370472"/>
    <w:rsid w:val="00381AD0"/>
    <w:rsid w:val="00390A23"/>
    <w:rsid w:val="003931FC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4D11"/>
    <w:rsid w:val="003F70EF"/>
    <w:rsid w:val="00403258"/>
    <w:rsid w:val="00405F95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60A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7388"/>
    <w:rsid w:val="004E101F"/>
    <w:rsid w:val="004E5BD8"/>
    <w:rsid w:val="004F4421"/>
    <w:rsid w:val="004F584C"/>
    <w:rsid w:val="0050360E"/>
    <w:rsid w:val="00503A5A"/>
    <w:rsid w:val="00503CCF"/>
    <w:rsid w:val="00515F2E"/>
    <w:rsid w:val="0052258B"/>
    <w:rsid w:val="00535B7E"/>
    <w:rsid w:val="00536716"/>
    <w:rsid w:val="00546502"/>
    <w:rsid w:val="00546FD7"/>
    <w:rsid w:val="005506E9"/>
    <w:rsid w:val="00556B95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D2708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068F6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2977"/>
    <w:rsid w:val="006834F5"/>
    <w:rsid w:val="00687B4A"/>
    <w:rsid w:val="0069136C"/>
    <w:rsid w:val="00694683"/>
    <w:rsid w:val="006971A8"/>
    <w:rsid w:val="006A54E4"/>
    <w:rsid w:val="006A5577"/>
    <w:rsid w:val="006B57DC"/>
    <w:rsid w:val="006C40F7"/>
    <w:rsid w:val="006C438C"/>
    <w:rsid w:val="006C5C56"/>
    <w:rsid w:val="006C5FCD"/>
    <w:rsid w:val="006C7589"/>
    <w:rsid w:val="006D68A8"/>
    <w:rsid w:val="006E1AC0"/>
    <w:rsid w:val="006E371D"/>
    <w:rsid w:val="006E70BF"/>
    <w:rsid w:val="006F74CB"/>
    <w:rsid w:val="007103D4"/>
    <w:rsid w:val="007264AC"/>
    <w:rsid w:val="00731254"/>
    <w:rsid w:val="0073240F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801C98"/>
    <w:rsid w:val="008029AE"/>
    <w:rsid w:val="00803719"/>
    <w:rsid w:val="00815912"/>
    <w:rsid w:val="00815EDB"/>
    <w:rsid w:val="00825253"/>
    <w:rsid w:val="008254A9"/>
    <w:rsid w:val="008275E3"/>
    <w:rsid w:val="00831B88"/>
    <w:rsid w:val="0083384B"/>
    <w:rsid w:val="00841D2B"/>
    <w:rsid w:val="00842CA3"/>
    <w:rsid w:val="00847AD4"/>
    <w:rsid w:val="008508BD"/>
    <w:rsid w:val="00851448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2634"/>
    <w:rsid w:val="00883C32"/>
    <w:rsid w:val="00893B75"/>
    <w:rsid w:val="00894CDE"/>
    <w:rsid w:val="008A08BA"/>
    <w:rsid w:val="008A7299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414"/>
    <w:rsid w:val="00991AA9"/>
    <w:rsid w:val="0099390C"/>
    <w:rsid w:val="009A569A"/>
    <w:rsid w:val="009B0D57"/>
    <w:rsid w:val="009B22A7"/>
    <w:rsid w:val="009C23E7"/>
    <w:rsid w:val="009F1CCB"/>
    <w:rsid w:val="00A11779"/>
    <w:rsid w:val="00A12954"/>
    <w:rsid w:val="00A2101E"/>
    <w:rsid w:val="00A219A2"/>
    <w:rsid w:val="00A34529"/>
    <w:rsid w:val="00A35B76"/>
    <w:rsid w:val="00A445B2"/>
    <w:rsid w:val="00A5065F"/>
    <w:rsid w:val="00A61165"/>
    <w:rsid w:val="00A63CE0"/>
    <w:rsid w:val="00A677B6"/>
    <w:rsid w:val="00A70B18"/>
    <w:rsid w:val="00A739DF"/>
    <w:rsid w:val="00A76A2D"/>
    <w:rsid w:val="00A80D77"/>
    <w:rsid w:val="00A8571B"/>
    <w:rsid w:val="00A90782"/>
    <w:rsid w:val="00A91A10"/>
    <w:rsid w:val="00A93424"/>
    <w:rsid w:val="00AA7240"/>
    <w:rsid w:val="00AB0FD3"/>
    <w:rsid w:val="00AB6F9D"/>
    <w:rsid w:val="00AC415A"/>
    <w:rsid w:val="00AC749D"/>
    <w:rsid w:val="00AD2292"/>
    <w:rsid w:val="00AE1C3B"/>
    <w:rsid w:val="00AF0176"/>
    <w:rsid w:val="00AF7820"/>
    <w:rsid w:val="00B02062"/>
    <w:rsid w:val="00B137C4"/>
    <w:rsid w:val="00B15525"/>
    <w:rsid w:val="00B20609"/>
    <w:rsid w:val="00B242DE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62A"/>
    <w:rsid w:val="00BC786B"/>
    <w:rsid w:val="00BD17EB"/>
    <w:rsid w:val="00BD318C"/>
    <w:rsid w:val="00BD3E34"/>
    <w:rsid w:val="00BF08B6"/>
    <w:rsid w:val="00BF4EBD"/>
    <w:rsid w:val="00BF7BAB"/>
    <w:rsid w:val="00C16584"/>
    <w:rsid w:val="00C2761E"/>
    <w:rsid w:val="00C36A19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5D08"/>
    <w:rsid w:val="00CC743B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2DE6"/>
    <w:rsid w:val="00D47A71"/>
    <w:rsid w:val="00D550AA"/>
    <w:rsid w:val="00D56353"/>
    <w:rsid w:val="00D57BD1"/>
    <w:rsid w:val="00D608CC"/>
    <w:rsid w:val="00D61666"/>
    <w:rsid w:val="00D651F1"/>
    <w:rsid w:val="00D65621"/>
    <w:rsid w:val="00D736C2"/>
    <w:rsid w:val="00D744A2"/>
    <w:rsid w:val="00D833D7"/>
    <w:rsid w:val="00D90A81"/>
    <w:rsid w:val="00D96D79"/>
    <w:rsid w:val="00DA31AA"/>
    <w:rsid w:val="00DA33DE"/>
    <w:rsid w:val="00DB48E2"/>
    <w:rsid w:val="00DD39C8"/>
    <w:rsid w:val="00DE3CA2"/>
    <w:rsid w:val="00DE4118"/>
    <w:rsid w:val="00DE5C1B"/>
    <w:rsid w:val="00E155D1"/>
    <w:rsid w:val="00E22F69"/>
    <w:rsid w:val="00E31BCA"/>
    <w:rsid w:val="00E433B9"/>
    <w:rsid w:val="00E44AD2"/>
    <w:rsid w:val="00E4758B"/>
    <w:rsid w:val="00E60E24"/>
    <w:rsid w:val="00E61CFB"/>
    <w:rsid w:val="00E6515E"/>
    <w:rsid w:val="00E65416"/>
    <w:rsid w:val="00E66F15"/>
    <w:rsid w:val="00E7378A"/>
    <w:rsid w:val="00E7479A"/>
    <w:rsid w:val="00E77CAD"/>
    <w:rsid w:val="00E82CDF"/>
    <w:rsid w:val="00E855BB"/>
    <w:rsid w:val="00E878D2"/>
    <w:rsid w:val="00E9188E"/>
    <w:rsid w:val="00E93647"/>
    <w:rsid w:val="00EA57A7"/>
    <w:rsid w:val="00EB0FEB"/>
    <w:rsid w:val="00EB1FB6"/>
    <w:rsid w:val="00EB6485"/>
    <w:rsid w:val="00EC08DC"/>
    <w:rsid w:val="00EC4FBF"/>
    <w:rsid w:val="00EC5585"/>
    <w:rsid w:val="00ED20DC"/>
    <w:rsid w:val="00EE139D"/>
    <w:rsid w:val="00EE2F1A"/>
    <w:rsid w:val="00EE7756"/>
    <w:rsid w:val="00EF7B49"/>
    <w:rsid w:val="00F02B41"/>
    <w:rsid w:val="00F03FA9"/>
    <w:rsid w:val="00F12FCF"/>
    <w:rsid w:val="00F1453E"/>
    <w:rsid w:val="00F1570D"/>
    <w:rsid w:val="00F21154"/>
    <w:rsid w:val="00F336ED"/>
    <w:rsid w:val="00F40484"/>
    <w:rsid w:val="00F451E6"/>
    <w:rsid w:val="00F511BD"/>
    <w:rsid w:val="00F52F44"/>
    <w:rsid w:val="00F56D97"/>
    <w:rsid w:val="00F64394"/>
    <w:rsid w:val="00F702E5"/>
    <w:rsid w:val="00F913A2"/>
    <w:rsid w:val="00F92473"/>
    <w:rsid w:val="00FA0624"/>
    <w:rsid w:val="00FA2F54"/>
    <w:rsid w:val="00FA499A"/>
    <w:rsid w:val="00FB21D5"/>
    <w:rsid w:val="00FC1EE1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link w:val="BezodstpwZnak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405F95"/>
    <w:rPr>
      <w:sz w:val="24"/>
      <w:lang w:eastAsia="zh-CN"/>
    </w:rPr>
  </w:style>
  <w:style w:type="paragraph" w:customStyle="1" w:styleId="Tekstpodstawowywcity">
    <w:name w:val="Tekst podstawowy wci?ty"/>
    <w:basedOn w:val="Normalny"/>
    <w:rsid w:val="00405F95"/>
    <w:pPr>
      <w:widowControl w:val="0"/>
      <w:ind w:right="51"/>
      <w:jc w:val="both"/>
    </w:pPr>
    <w:rPr>
      <w:szCs w:val="24"/>
    </w:rPr>
  </w:style>
  <w:style w:type="character" w:customStyle="1" w:styleId="BezodstpwZnak">
    <w:name w:val="Bez odstępów Znak"/>
    <w:link w:val="Bezodstpw"/>
    <w:uiPriority w:val="1"/>
    <w:locked/>
    <w:rsid w:val="003336C9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E3CA2"/>
    <w:pPr>
      <w:suppressAutoHyphens w:val="0"/>
    </w:pPr>
    <w:rPr>
      <w:rFonts w:eastAsia="Calibri"/>
      <w:sz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E3CA2"/>
    <w:rPr>
      <w:rFonts w:eastAsia="Calibri"/>
      <w:lang w:val="x-none"/>
    </w:rPr>
  </w:style>
  <w:style w:type="character" w:styleId="Odwoanieprzypisudolnego">
    <w:name w:val="footnote reference"/>
    <w:uiPriority w:val="99"/>
    <w:qFormat/>
    <w:rsid w:val="00DE3CA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0B5D10"/>
    <w:rsid w:val="00110E89"/>
    <w:rsid w:val="00127ECB"/>
    <w:rsid w:val="00171ADE"/>
    <w:rsid w:val="001D00B6"/>
    <w:rsid w:val="0021434D"/>
    <w:rsid w:val="00215DE0"/>
    <w:rsid w:val="002220E3"/>
    <w:rsid w:val="00286A54"/>
    <w:rsid w:val="002A05D8"/>
    <w:rsid w:val="002A07D1"/>
    <w:rsid w:val="002F1B2E"/>
    <w:rsid w:val="002F68F9"/>
    <w:rsid w:val="0034666A"/>
    <w:rsid w:val="003653F0"/>
    <w:rsid w:val="003707E0"/>
    <w:rsid w:val="003C3FCF"/>
    <w:rsid w:val="0044241C"/>
    <w:rsid w:val="00462EAA"/>
    <w:rsid w:val="004639E4"/>
    <w:rsid w:val="00506EF9"/>
    <w:rsid w:val="00530056"/>
    <w:rsid w:val="00570495"/>
    <w:rsid w:val="006009C5"/>
    <w:rsid w:val="00600E7D"/>
    <w:rsid w:val="00632422"/>
    <w:rsid w:val="00671CFE"/>
    <w:rsid w:val="006B0143"/>
    <w:rsid w:val="006C24E5"/>
    <w:rsid w:val="006E51E4"/>
    <w:rsid w:val="0076051F"/>
    <w:rsid w:val="007B5B8A"/>
    <w:rsid w:val="007D7A31"/>
    <w:rsid w:val="007E3965"/>
    <w:rsid w:val="008254A9"/>
    <w:rsid w:val="00872D78"/>
    <w:rsid w:val="008A055D"/>
    <w:rsid w:val="00986630"/>
    <w:rsid w:val="009B5068"/>
    <w:rsid w:val="00A61165"/>
    <w:rsid w:val="00AF12EE"/>
    <w:rsid w:val="00BF5BC9"/>
    <w:rsid w:val="00C14C7E"/>
    <w:rsid w:val="00C27937"/>
    <w:rsid w:val="00C463F1"/>
    <w:rsid w:val="00C6412C"/>
    <w:rsid w:val="00C722F2"/>
    <w:rsid w:val="00CD1AC8"/>
    <w:rsid w:val="00D82D50"/>
    <w:rsid w:val="00DF0EF5"/>
    <w:rsid w:val="00E005BF"/>
    <w:rsid w:val="00E14CC2"/>
    <w:rsid w:val="00E25708"/>
    <w:rsid w:val="00E64207"/>
    <w:rsid w:val="00E67800"/>
    <w:rsid w:val="00E855BB"/>
    <w:rsid w:val="00EF7E03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5B8A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GR.271.2.2025</cp:keywords>
  <cp:lastModifiedBy>Dariusz Leszczewski</cp:lastModifiedBy>
  <cp:revision>112</cp:revision>
  <cp:lastPrinted>2025-12-19T07:46:00Z</cp:lastPrinted>
  <dcterms:created xsi:type="dcterms:W3CDTF">2021-01-29T11:42:00Z</dcterms:created>
  <dcterms:modified xsi:type="dcterms:W3CDTF">2025-12-19T09:16:00Z</dcterms:modified>
</cp:coreProperties>
</file>